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Default="004C542A">
          <w:pPr>
            <w:rPr>
              <w:lang w:val="es-ES"/>
            </w:rPr>
          </w:pPr>
        </w:p>
        <w:p w:rsidR="004C542A" w:rsidRDefault="00DE1AA5">
          <w:pPr>
            <w:rPr>
              <w:lang w:val="es-ES"/>
            </w:rPr>
          </w:pPr>
          <w:r>
            <w:rPr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2957088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4C542A" w:rsidRDefault="004C542A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4C542A" w:rsidRDefault="004C542A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2957089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4C542A" w:rsidRDefault="004C542A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72"/>
                            <w:szCs w:val="72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4C542A" w:rsidRDefault="00471D09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</w:rPr>
                              <w:t>PLAN DE ESTUDIOS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4C542A" w:rsidRDefault="00471D09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>COMPONENTE COMUNICATIVO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4C542A" w:rsidRDefault="004C542A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471D09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CICLO___</w:t>
                            </w:r>
                            <w:r w:rsidR="00471D09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5</w:t>
                            </w:r>
                            <w:r w:rsidRPr="00471D09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__</w:t>
                            </w:r>
                          </w:p>
                        </w:sdtContent>
                      </w:sdt>
                      <w:p w:rsidR="004C542A" w:rsidRDefault="004C542A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2B48C5" w:rsidRDefault="004C542A" w:rsidP="002B48C5">
          <w:r>
            <w:br w:type="page"/>
          </w:r>
        </w:p>
      </w:sdtContent>
    </w:sdt>
    <w:p w:rsidR="002B48C5" w:rsidRPr="002D0033" w:rsidRDefault="002B48C5" w:rsidP="002B48C5">
      <w:pPr>
        <w:rPr>
          <w:rFonts w:ascii="Arial" w:hAnsi="Arial" w:cs="Arial"/>
          <w:sz w:val="24"/>
          <w:szCs w:val="24"/>
        </w:rPr>
      </w:pP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  <w:r w:rsidRPr="005E3D4C">
        <w:rPr>
          <w:rFonts w:ascii="Arial" w:hAnsi="Arial" w:cs="Arial"/>
          <w:b/>
          <w:sz w:val="40"/>
          <w:szCs w:val="40"/>
        </w:rPr>
        <w:t>Paso 1</w:t>
      </w: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  <w:r w:rsidRPr="005E3D4C">
        <w:rPr>
          <w:rFonts w:ascii="Arial" w:hAnsi="Arial" w:cs="Arial"/>
          <w:b/>
          <w:sz w:val="40"/>
          <w:szCs w:val="40"/>
        </w:rPr>
        <w:t xml:space="preserve">Fecha: </w:t>
      </w:r>
      <w:r w:rsidR="00485723">
        <w:rPr>
          <w:rFonts w:ascii="Arial" w:hAnsi="Arial" w:cs="Arial"/>
          <w:b/>
          <w:sz w:val="40"/>
          <w:szCs w:val="40"/>
        </w:rPr>
        <w:t xml:space="preserve">Mayo </w:t>
      </w:r>
      <w:r>
        <w:rPr>
          <w:rFonts w:ascii="Arial" w:hAnsi="Arial" w:cs="Arial"/>
          <w:b/>
          <w:sz w:val="40"/>
          <w:szCs w:val="40"/>
        </w:rPr>
        <w:t>de 201</w:t>
      </w:r>
      <w:r w:rsidR="00485723">
        <w:rPr>
          <w:rFonts w:ascii="Arial" w:hAnsi="Arial" w:cs="Arial"/>
          <w:b/>
          <w:sz w:val="40"/>
          <w:szCs w:val="40"/>
        </w:rPr>
        <w:t>2</w:t>
      </w: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  <w:r w:rsidRPr="005E3D4C">
        <w:rPr>
          <w:rFonts w:ascii="Arial" w:hAnsi="Arial" w:cs="Arial"/>
          <w:b/>
          <w:sz w:val="40"/>
          <w:szCs w:val="40"/>
        </w:rPr>
        <w:t>Componente</w:t>
      </w:r>
      <w:r>
        <w:rPr>
          <w:rFonts w:ascii="Arial" w:hAnsi="Arial" w:cs="Arial"/>
          <w:b/>
          <w:sz w:val="40"/>
          <w:szCs w:val="40"/>
        </w:rPr>
        <w:t>: comunicativo - I</w:t>
      </w:r>
      <w:r w:rsidRPr="005E3D4C">
        <w:rPr>
          <w:rFonts w:ascii="Arial" w:hAnsi="Arial" w:cs="Arial"/>
          <w:b/>
          <w:sz w:val="40"/>
          <w:szCs w:val="40"/>
        </w:rPr>
        <w:t>nglés</w:t>
      </w: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</w:p>
    <w:p w:rsidR="002B48C5" w:rsidRPr="002D0033" w:rsidRDefault="002B48C5" w:rsidP="002B48C5">
      <w:pPr>
        <w:rPr>
          <w:rFonts w:ascii="Arial" w:hAnsi="Arial" w:cs="Arial"/>
          <w:b/>
          <w:sz w:val="24"/>
          <w:szCs w:val="24"/>
        </w:rPr>
      </w:pPr>
      <w:r w:rsidRPr="005E3D4C">
        <w:rPr>
          <w:rFonts w:ascii="Arial" w:hAnsi="Arial" w:cs="Arial"/>
          <w:b/>
          <w:sz w:val="40"/>
          <w:szCs w:val="40"/>
        </w:rPr>
        <w:t xml:space="preserve">Docente participante </w:t>
      </w:r>
    </w:p>
    <w:tbl>
      <w:tblPr>
        <w:tblStyle w:val="Cuadrculamedia1-nfasis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3510"/>
        <w:gridCol w:w="3261"/>
        <w:gridCol w:w="2734"/>
        <w:gridCol w:w="3169"/>
      </w:tblGrid>
      <w:tr w:rsidR="002B48C5" w:rsidRPr="002D0033" w:rsidTr="007C15C6">
        <w:trPr>
          <w:cnfStyle w:val="100000000000"/>
          <w:trHeight w:val="248"/>
        </w:trPr>
        <w:tc>
          <w:tcPr>
            <w:cnfStyle w:val="001000000000"/>
            <w:tcW w:w="3510" w:type="dxa"/>
            <w:shd w:val="clear" w:color="auto" w:fill="auto"/>
          </w:tcPr>
          <w:p w:rsidR="002B48C5" w:rsidRPr="002D0033" w:rsidRDefault="002B48C5" w:rsidP="007C15C6">
            <w:pPr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 xml:space="preserve">NOMBRE </w:t>
            </w:r>
          </w:p>
        </w:tc>
        <w:tc>
          <w:tcPr>
            <w:tcW w:w="3261" w:type="dxa"/>
            <w:shd w:val="clear" w:color="auto" w:fill="auto"/>
          </w:tcPr>
          <w:p w:rsidR="002B48C5" w:rsidRPr="002D0033" w:rsidRDefault="002B48C5" w:rsidP="007C15C6">
            <w:pPr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>INSTITUCIÓN EDUCATIVA</w:t>
            </w:r>
          </w:p>
        </w:tc>
        <w:tc>
          <w:tcPr>
            <w:tcW w:w="2734" w:type="dxa"/>
            <w:shd w:val="clear" w:color="auto" w:fill="auto"/>
          </w:tcPr>
          <w:p w:rsidR="002B48C5" w:rsidRPr="002D0033" w:rsidRDefault="002B48C5" w:rsidP="007C15C6">
            <w:pPr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169" w:type="dxa"/>
            <w:shd w:val="clear" w:color="auto" w:fill="auto"/>
          </w:tcPr>
          <w:p w:rsidR="002B48C5" w:rsidRPr="002D0033" w:rsidRDefault="002B48C5" w:rsidP="007C15C6">
            <w:pPr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2B48C5" w:rsidRPr="002D0033" w:rsidTr="007C15C6">
        <w:trPr>
          <w:cnfStyle w:val="000000100000"/>
          <w:trHeight w:val="234"/>
        </w:trPr>
        <w:tc>
          <w:tcPr>
            <w:cnfStyle w:val="001000000000"/>
            <w:tcW w:w="3510" w:type="dxa"/>
            <w:shd w:val="clear" w:color="auto" w:fill="auto"/>
          </w:tcPr>
          <w:p w:rsidR="002B48C5" w:rsidRPr="00DF28AC" w:rsidRDefault="002B48C5" w:rsidP="007C15C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DF28AC">
              <w:rPr>
                <w:rFonts w:ascii="Arial" w:hAnsi="Arial" w:cs="Arial"/>
                <w:b w:val="0"/>
                <w:sz w:val="24"/>
                <w:szCs w:val="24"/>
              </w:rPr>
              <w:t>ZULY SALAZAR MORENO</w:t>
            </w:r>
          </w:p>
        </w:tc>
        <w:tc>
          <w:tcPr>
            <w:tcW w:w="3261" w:type="dxa"/>
            <w:shd w:val="clear" w:color="auto" w:fill="auto"/>
          </w:tcPr>
          <w:p w:rsidR="002B48C5" w:rsidRPr="002D0033" w:rsidRDefault="002B48C5" w:rsidP="007C15C6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>IE FÉ Y ALEGRÍA AURES</w:t>
            </w:r>
          </w:p>
        </w:tc>
        <w:tc>
          <w:tcPr>
            <w:tcW w:w="2734" w:type="dxa"/>
            <w:shd w:val="clear" w:color="auto" w:fill="auto"/>
          </w:tcPr>
          <w:p w:rsidR="002B48C5" w:rsidRPr="002D0033" w:rsidRDefault="002B48C5" w:rsidP="007C15C6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>INGLÉS</w:t>
            </w:r>
          </w:p>
        </w:tc>
        <w:tc>
          <w:tcPr>
            <w:tcW w:w="3169" w:type="dxa"/>
            <w:shd w:val="clear" w:color="auto" w:fill="auto"/>
          </w:tcPr>
          <w:p w:rsidR="002B48C5" w:rsidRPr="002D0033" w:rsidRDefault="002B48C5" w:rsidP="007C15C6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D0033">
              <w:rPr>
                <w:rFonts w:ascii="Arial" w:hAnsi="Arial" w:cs="Arial"/>
                <w:sz w:val="24"/>
                <w:szCs w:val="24"/>
              </w:rPr>
              <w:t>Zulysamo</w:t>
            </w:r>
            <w:proofErr w:type="spellEnd"/>
            <w:r w:rsidRPr="002D0033">
              <w:rPr>
                <w:rFonts w:ascii="Arial" w:hAnsi="Arial" w:cs="Arial"/>
                <w:sz w:val="24"/>
                <w:szCs w:val="24"/>
              </w:rPr>
              <w:t xml:space="preserve"> @gmail.com</w:t>
            </w:r>
          </w:p>
        </w:tc>
      </w:tr>
      <w:tr w:rsidR="002B48C5" w:rsidRPr="002D0033" w:rsidTr="007C15C6">
        <w:trPr>
          <w:trHeight w:val="248"/>
        </w:trPr>
        <w:tc>
          <w:tcPr>
            <w:cnfStyle w:val="001000000000"/>
            <w:tcW w:w="3510" w:type="dxa"/>
            <w:shd w:val="clear" w:color="auto" w:fill="auto"/>
          </w:tcPr>
          <w:p w:rsidR="002B48C5" w:rsidRPr="002D0033" w:rsidRDefault="002B48C5" w:rsidP="007C15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2B48C5" w:rsidRPr="002D0033" w:rsidRDefault="002B48C5" w:rsidP="007C15C6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</w:tcPr>
          <w:p w:rsidR="002B48C5" w:rsidRPr="002D0033" w:rsidRDefault="002B48C5" w:rsidP="007C15C6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9" w:type="dxa"/>
            <w:shd w:val="clear" w:color="auto" w:fill="auto"/>
          </w:tcPr>
          <w:p w:rsidR="002B48C5" w:rsidRPr="002D0033" w:rsidRDefault="002B48C5" w:rsidP="007C15C6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>Zushack1@yahoo.es</w:t>
            </w:r>
          </w:p>
        </w:tc>
      </w:tr>
    </w:tbl>
    <w:p w:rsidR="002B48C5" w:rsidRDefault="002B48C5" w:rsidP="002B48C5">
      <w:pPr>
        <w:rPr>
          <w:rFonts w:ascii="Arial" w:hAnsi="Arial" w:cs="Arial"/>
          <w:sz w:val="24"/>
          <w:szCs w:val="24"/>
        </w:rPr>
      </w:pPr>
    </w:p>
    <w:p w:rsidR="004A2EDD" w:rsidRDefault="004A2EDD" w:rsidP="002B48C5">
      <w:pPr>
        <w:rPr>
          <w:rFonts w:ascii="Arial" w:hAnsi="Arial" w:cs="Arial"/>
          <w:sz w:val="24"/>
          <w:szCs w:val="24"/>
        </w:rPr>
      </w:pPr>
    </w:p>
    <w:p w:rsidR="004A2EDD" w:rsidRDefault="004A2EDD" w:rsidP="002B48C5">
      <w:pPr>
        <w:rPr>
          <w:rFonts w:ascii="Arial" w:hAnsi="Arial" w:cs="Arial"/>
          <w:sz w:val="24"/>
          <w:szCs w:val="24"/>
        </w:rPr>
      </w:pPr>
    </w:p>
    <w:p w:rsidR="004A2EDD" w:rsidRPr="002D0033" w:rsidRDefault="004A2EDD" w:rsidP="002B48C5">
      <w:pPr>
        <w:rPr>
          <w:rFonts w:ascii="Arial" w:hAnsi="Arial" w:cs="Arial"/>
          <w:sz w:val="24"/>
          <w:szCs w:val="24"/>
        </w:rPr>
      </w:pPr>
    </w:p>
    <w:p w:rsidR="00D00955" w:rsidRDefault="002B48C5" w:rsidP="002B48C5">
      <w:pPr>
        <w:rPr>
          <w:rFonts w:ascii="Arial" w:hAnsi="Arial" w:cs="Arial"/>
          <w:b/>
          <w:sz w:val="24"/>
          <w:szCs w:val="24"/>
        </w:rPr>
      </w:pPr>
      <w:r w:rsidRPr="005E3D4C">
        <w:rPr>
          <w:rFonts w:ascii="Arial" w:hAnsi="Arial" w:cs="Arial"/>
          <w:b/>
          <w:sz w:val="24"/>
          <w:szCs w:val="24"/>
        </w:rPr>
        <w:t>F2</w:t>
      </w:r>
      <w:r>
        <w:rPr>
          <w:rFonts w:ascii="Arial" w:hAnsi="Arial" w:cs="Arial"/>
          <w:b/>
          <w:sz w:val="24"/>
          <w:szCs w:val="24"/>
        </w:rPr>
        <w:t xml:space="preserve"> Estándares y Taxonom</w:t>
      </w:r>
      <w:r w:rsidR="00D00955">
        <w:rPr>
          <w:rFonts w:ascii="Arial" w:hAnsi="Arial" w:cs="Arial"/>
          <w:b/>
          <w:sz w:val="24"/>
          <w:szCs w:val="24"/>
        </w:rPr>
        <w:t>ía Ciclo 5</w:t>
      </w:r>
    </w:p>
    <w:tbl>
      <w:tblPr>
        <w:tblW w:w="143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6"/>
        <w:gridCol w:w="2551"/>
        <w:gridCol w:w="2410"/>
        <w:gridCol w:w="2268"/>
        <w:gridCol w:w="2410"/>
        <w:gridCol w:w="2693"/>
      </w:tblGrid>
      <w:tr w:rsidR="00D00955" w:rsidRPr="0047368B" w:rsidTr="007C15C6">
        <w:trPr>
          <w:trHeight w:val="396"/>
        </w:trPr>
        <w:tc>
          <w:tcPr>
            <w:tcW w:w="1986" w:type="dxa"/>
            <w:tcBorders>
              <w:bottom w:val="single" w:sz="12" w:space="0" w:color="FFFFFF"/>
            </w:tcBorders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>ENUNCIADO</w:t>
            </w:r>
          </w:p>
        </w:tc>
        <w:tc>
          <w:tcPr>
            <w:tcW w:w="2551" w:type="dxa"/>
            <w:tcBorders>
              <w:bottom w:val="single" w:sz="12" w:space="0" w:color="FFFFFF"/>
            </w:tcBorders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>1. ESCUCHA</w:t>
            </w:r>
          </w:p>
        </w:tc>
        <w:tc>
          <w:tcPr>
            <w:tcW w:w="2410" w:type="dxa"/>
            <w:tcBorders>
              <w:bottom w:val="single" w:sz="12" w:space="0" w:color="FFFFFF"/>
            </w:tcBorders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2. LECTURA </w:t>
            </w:r>
          </w:p>
        </w:tc>
        <w:tc>
          <w:tcPr>
            <w:tcW w:w="2268" w:type="dxa"/>
            <w:tcBorders>
              <w:bottom w:val="single" w:sz="12" w:space="0" w:color="FFFFFF"/>
            </w:tcBorders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>3 ESCRITURA</w:t>
            </w:r>
          </w:p>
        </w:tc>
        <w:tc>
          <w:tcPr>
            <w:tcW w:w="2410" w:type="dxa"/>
            <w:tcBorders>
              <w:bottom w:val="single" w:sz="12" w:space="0" w:color="FFFFFF"/>
            </w:tcBorders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>4 MONÓLOGOS</w:t>
            </w:r>
          </w:p>
        </w:tc>
        <w:tc>
          <w:tcPr>
            <w:tcW w:w="2693" w:type="dxa"/>
            <w:tcBorders>
              <w:bottom w:val="single" w:sz="12" w:space="0" w:color="FFFFFF"/>
            </w:tcBorders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>5. CONVERSACIÓN</w:t>
            </w:r>
          </w:p>
        </w:tc>
      </w:tr>
      <w:tr w:rsidR="00D00955" w:rsidRPr="0047368B" w:rsidTr="007C15C6"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>VERBO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</w:tr>
      <w:tr w:rsidR="00D00955" w:rsidRPr="0047368B" w:rsidTr="007C15C6">
        <w:trPr>
          <w:trHeight w:val="868"/>
        </w:trPr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color w:val="E36C0A"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>ENTIENDO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>Instrucciones para ejecutar acciones cotidianas.</w:t>
            </w: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FFFFFF"/>
                <w:sz w:val="24"/>
                <w:szCs w:val="24"/>
              </w:rPr>
            </w:pPr>
          </w:p>
        </w:tc>
      </w:tr>
      <w:tr w:rsidR="00D00955" w:rsidRPr="0047368B" w:rsidTr="007C15C6"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color w:val="E36C0A"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color w:val="E36C0A"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color w:val="E36C0A"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color w:val="E36C0A"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color w:val="E36C0A"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>DEN</w:t>
            </w:r>
            <w:r w:rsidRPr="0047368B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TIFICO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368B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47368B">
              <w:rPr>
                <w:rFonts w:ascii="Arial" w:hAnsi="Arial" w:cs="Arial"/>
                <w:sz w:val="24"/>
                <w:szCs w:val="24"/>
              </w:rPr>
              <w:t xml:space="preserve"> idea principal de un texto oral cuando tengo conocimiento previo del tema.</w:t>
            </w: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 xml:space="preserve">Conectores en una situación de habla para comprender su sentido. </w:t>
            </w: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 xml:space="preserve">Personas, situaciones, lugares y el tema en conversaciones sencillas. </w:t>
            </w: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368B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47368B">
              <w:rPr>
                <w:rFonts w:ascii="Arial" w:hAnsi="Arial" w:cs="Arial"/>
                <w:sz w:val="24"/>
                <w:szCs w:val="24"/>
              </w:rPr>
              <w:t xml:space="preserve"> propósito de un texto oral.</w:t>
            </w: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 xml:space="preserve">Palabras clave dentro del texto que me permiten comprender su sentido general. </w:t>
            </w:r>
            <w:proofErr w:type="gramStart"/>
            <w:r w:rsidRPr="0047368B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47368B">
              <w:rPr>
                <w:rFonts w:ascii="Arial" w:hAnsi="Arial" w:cs="Arial"/>
                <w:sz w:val="24"/>
                <w:szCs w:val="24"/>
              </w:rPr>
              <w:t xml:space="preserve"> punto de vista del autor. </w:t>
            </w: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47368B">
              <w:rPr>
                <w:rFonts w:ascii="Arial" w:hAnsi="Arial" w:cs="Arial"/>
                <w:sz w:val="24"/>
                <w:szCs w:val="24"/>
              </w:rPr>
              <w:t>los</w:t>
            </w:r>
            <w:proofErr w:type="gramEnd"/>
            <w:r w:rsidRPr="0047368B">
              <w:rPr>
                <w:rFonts w:ascii="Arial" w:hAnsi="Arial" w:cs="Arial"/>
                <w:sz w:val="24"/>
                <w:szCs w:val="24"/>
              </w:rPr>
              <w:t xml:space="preserve"> valores de otras culturas y eso me permite construir mi interpretación de su identidad.</w:t>
            </w: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FFFFFF"/>
                <w:sz w:val="24"/>
                <w:szCs w:val="24"/>
              </w:rPr>
            </w:pPr>
          </w:p>
        </w:tc>
      </w:tr>
      <w:tr w:rsidR="00D00955" w:rsidRPr="0047368B" w:rsidTr="007C15C6"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>MUE</w:t>
            </w:r>
            <w:r w:rsidRPr="0047368B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STRO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>una</w:t>
            </w:r>
            <w:proofErr w:type="gramEnd"/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 xml:space="preserve"> actitud respetuosa y tolerante cuando </w:t>
            </w:r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escucho a otros.</w:t>
            </w: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00955" w:rsidRPr="0047368B" w:rsidTr="007C15C6">
        <w:trPr>
          <w:trHeight w:val="4149"/>
        </w:trPr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>UTILIZO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>estrategias</w:t>
            </w:r>
            <w:proofErr w:type="gramEnd"/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 xml:space="preserve"> adecuadas al propósito y al tipo de texto (activación de conocimientos previos, apoyo en el lenguaje corporal y gestual, uso de imágenes) para comprender lo que escucho.</w:t>
            </w: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>las</w:t>
            </w:r>
            <w:proofErr w:type="gramEnd"/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 xml:space="preserve"> imágenes e información del contexto de habla para comprender mejor lo que escucho.</w:t>
            </w: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>Variedad de estrategias de comprensión de lectura adecuadas al propósito y al tipo de texto.</w:t>
            </w: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>un</w:t>
            </w:r>
            <w:proofErr w:type="gramEnd"/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 xml:space="preserve"> vocabulario apropiado para expresar mis ideas con claridad sobre temas del currículo y de mi interés.  </w:t>
            </w: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 xml:space="preserve"> Elementos metalingüísticos como gestos y entonación para hacer más comprensible lo que digo.</w:t>
            </w: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>Una pronunciación inteligible para lograr una comunicación efectiva.</w:t>
            </w: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>Estrategias que me permiten iniciar, mantener y cerrar una conversación sencilla sobre temas de mi interés, de una forma natural.</w:t>
            </w: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00955" w:rsidRPr="0047368B" w:rsidTr="007C15C6">
        <w:trPr>
          <w:trHeight w:val="1377"/>
        </w:trPr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>COMPRENDO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>el</w:t>
            </w:r>
            <w:proofErr w:type="gramEnd"/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 xml:space="preserve"> sentido general del texto oral aunque no entienda todas sus palabras.</w:t>
            </w: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>Variedad de textos informativos provenientes de diferentes fuentes.</w:t>
            </w: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00955" w:rsidRPr="0047368B" w:rsidTr="007C15C6">
        <w:trPr>
          <w:trHeight w:val="1392"/>
        </w:trPr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>ME APOYO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>en</w:t>
            </w:r>
            <w:proofErr w:type="gramEnd"/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 xml:space="preserve"> el lenguaje corporal y gestual del hablante para comprender mejor lo que dice.</w:t>
            </w: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00955" w:rsidRPr="0047368B" w:rsidTr="007C15C6">
        <w:trPr>
          <w:trHeight w:val="845"/>
        </w:trPr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ASUMO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>una</w:t>
            </w:r>
            <w:proofErr w:type="gramEnd"/>
            <w:r w:rsidRPr="0047368B">
              <w:rPr>
                <w:rFonts w:ascii="Arial" w:hAnsi="Arial" w:cs="Arial"/>
                <w:color w:val="000000"/>
                <w:sz w:val="24"/>
                <w:szCs w:val="24"/>
              </w:rPr>
              <w:t xml:space="preserve"> posición crítica frente al punto de vista del autor.</w:t>
            </w: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00955" w:rsidRPr="0047368B" w:rsidTr="007C15C6"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VALORO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368B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47368B">
              <w:rPr>
                <w:rFonts w:ascii="Arial" w:hAnsi="Arial" w:cs="Arial"/>
                <w:sz w:val="24"/>
                <w:szCs w:val="24"/>
              </w:rPr>
              <w:t xml:space="preserve"> lectura como un medio para adquirir información de diferentes disciplinas que amplían mi conocimiento.</w:t>
            </w: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368B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47368B">
              <w:rPr>
                <w:rFonts w:ascii="Arial" w:hAnsi="Arial" w:cs="Arial"/>
                <w:sz w:val="24"/>
                <w:szCs w:val="24"/>
              </w:rPr>
              <w:t xml:space="preserve"> escritura como un medio de expresión de mis ideas y pensamientos, quién soy y qué sé del mundo.</w:t>
            </w: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955" w:rsidRPr="0047368B" w:rsidTr="007C15C6"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ANALIZO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368B">
              <w:rPr>
                <w:rFonts w:ascii="Arial" w:hAnsi="Arial" w:cs="Arial"/>
                <w:sz w:val="24"/>
                <w:szCs w:val="24"/>
              </w:rPr>
              <w:t>textos</w:t>
            </w:r>
            <w:proofErr w:type="gramEnd"/>
            <w:r w:rsidRPr="0047368B">
              <w:rPr>
                <w:rFonts w:ascii="Arial" w:hAnsi="Arial" w:cs="Arial"/>
                <w:sz w:val="24"/>
                <w:szCs w:val="24"/>
              </w:rPr>
              <w:t xml:space="preserve"> descriptivos, narrativos y argumentativos con el fi n de comprender las ideas principales y específicas.</w:t>
            </w: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955" w:rsidRPr="0047368B" w:rsidTr="007C15C6">
        <w:trPr>
          <w:trHeight w:val="1383"/>
        </w:trPr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HAGO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>Inferencias a partir de la información en un texto.</w:t>
            </w: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>Presentaciones orales sobre temas de mi interés y relacionados con el currículo escolar.</w:t>
            </w: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955" w:rsidRPr="0047368B" w:rsidTr="007C15C6"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>ESTRUCTURO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 xml:space="preserve">Mis textos teniendo en cuenta elementos formales del lenguaje como la </w:t>
            </w:r>
            <w:r w:rsidRPr="0047368B">
              <w:rPr>
                <w:rFonts w:ascii="Arial" w:hAnsi="Arial" w:cs="Arial"/>
                <w:sz w:val="24"/>
                <w:szCs w:val="24"/>
              </w:rPr>
              <w:lastRenderedPageBreak/>
              <w:t>puntuación, la ortografía, la sintaxis, la coherencia y la cohesión.</w:t>
            </w: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955" w:rsidRPr="0047368B" w:rsidTr="007C15C6"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PLANEO,                REVISO Y EDITO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368B">
              <w:rPr>
                <w:rFonts w:ascii="Arial" w:hAnsi="Arial" w:cs="Arial"/>
                <w:sz w:val="24"/>
                <w:szCs w:val="24"/>
              </w:rPr>
              <w:t>mis</w:t>
            </w:r>
            <w:proofErr w:type="gramEnd"/>
            <w:r w:rsidRPr="0047368B">
              <w:rPr>
                <w:rFonts w:ascii="Arial" w:hAnsi="Arial" w:cs="Arial"/>
                <w:sz w:val="24"/>
                <w:szCs w:val="24"/>
              </w:rPr>
              <w:t xml:space="preserve"> escritos con la ayuda de mis compañeros y del profesor.</w:t>
            </w: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955" w:rsidRPr="0047368B" w:rsidTr="007C15C6">
        <w:trPr>
          <w:trHeight w:val="278"/>
        </w:trPr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>EXPRESO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368B">
              <w:rPr>
                <w:rFonts w:ascii="Arial" w:hAnsi="Arial" w:cs="Arial"/>
                <w:sz w:val="24"/>
                <w:szCs w:val="24"/>
              </w:rPr>
              <w:t>valores</w:t>
            </w:r>
            <w:proofErr w:type="gramEnd"/>
            <w:r w:rsidRPr="0047368B">
              <w:rPr>
                <w:rFonts w:ascii="Arial" w:hAnsi="Arial" w:cs="Arial"/>
                <w:sz w:val="24"/>
                <w:szCs w:val="24"/>
              </w:rPr>
              <w:t xml:space="preserve"> de mi cultura a través de los textos que escribo.</w:t>
            </w: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955" w:rsidRPr="0047368B" w:rsidTr="007C15C6">
        <w:trPr>
          <w:trHeight w:val="1128"/>
        </w:trPr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>ESCRIBO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 xml:space="preserve"> Diferentes tipos de textos de mediana longitud y con una estructura sencilla (cartas, notas, mensajes, correos electrónicos, etc.).  </w:t>
            </w: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 xml:space="preserve"> Resúmenes e informes que demuestran mi conocimiento sobre temas de otras disciplinas.  </w:t>
            </w: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lastRenderedPageBreak/>
              <w:t xml:space="preserve">Textos de diferentes tipos teniendo en cuenta a mi posible lector.  </w:t>
            </w: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 xml:space="preserve"> Textos a través de los cuales explico mis preferencias, decisiones o actuaciones. </w:t>
            </w: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 xml:space="preserve">Textos expositivos sobre temas de mi interés. </w:t>
            </w: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955" w:rsidRPr="0047368B" w:rsidTr="007C15C6">
        <w:trPr>
          <w:trHeight w:val="1447"/>
        </w:trPr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NARRO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>En forma detallada experiencias, hechos o historias de mi interés y del interés de mi audiencia.</w:t>
            </w: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955" w:rsidRPr="0047368B" w:rsidTr="007C15C6">
        <w:trPr>
          <w:trHeight w:val="1516"/>
        </w:trPr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HAGO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>Presentaciones orales sobre temas de mi interés y relacionados con el currículo escolar.</w:t>
            </w: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955" w:rsidRPr="0047368B" w:rsidTr="007C15C6">
        <w:trPr>
          <w:trHeight w:val="1440"/>
        </w:trPr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PUEDO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 xml:space="preserve">Expresarme con la seguridad y </w:t>
            </w:r>
            <w:proofErr w:type="spellStart"/>
            <w:r w:rsidRPr="0047368B">
              <w:rPr>
                <w:rFonts w:ascii="Arial" w:hAnsi="Arial" w:cs="Arial"/>
                <w:sz w:val="24"/>
                <w:szCs w:val="24"/>
              </w:rPr>
              <w:t>confi</w:t>
            </w:r>
            <w:proofErr w:type="spellEnd"/>
            <w:r w:rsidRPr="004736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368B">
              <w:rPr>
                <w:rFonts w:ascii="Arial" w:hAnsi="Arial" w:cs="Arial"/>
                <w:sz w:val="24"/>
                <w:szCs w:val="24"/>
              </w:rPr>
              <w:t>anza</w:t>
            </w:r>
            <w:proofErr w:type="spellEnd"/>
            <w:r w:rsidRPr="0047368B">
              <w:rPr>
                <w:rFonts w:ascii="Arial" w:hAnsi="Arial" w:cs="Arial"/>
                <w:sz w:val="24"/>
                <w:szCs w:val="24"/>
              </w:rPr>
              <w:t xml:space="preserve"> propios de mi personalidad.</w:t>
            </w: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955" w:rsidRPr="0047368B" w:rsidTr="007C15C6">
        <w:trPr>
          <w:trHeight w:val="640"/>
        </w:trPr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SUSTENTO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368B">
              <w:rPr>
                <w:rFonts w:ascii="Arial" w:hAnsi="Arial" w:cs="Arial"/>
                <w:sz w:val="24"/>
                <w:szCs w:val="24"/>
              </w:rPr>
              <w:t>mis</w:t>
            </w:r>
            <w:proofErr w:type="gramEnd"/>
            <w:r w:rsidRPr="0047368B">
              <w:rPr>
                <w:rFonts w:ascii="Arial" w:hAnsi="Arial" w:cs="Arial"/>
                <w:sz w:val="24"/>
                <w:szCs w:val="24"/>
              </w:rPr>
              <w:t xml:space="preserve"> opiniones, planes y proyectos.</w:t>
            </w: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955" w:rsidRPr="0047368B" w:rsidTr="007C15C6">
        <w:trPr>
          <w:trHeight w:val="2025"/>
        </w:trPr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>OPINO</w:t>
            </w:r>
          </w:p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368B">
              <w:rPr>
                <w:rFonts w:ascii="Arial" w:hAnsi="Arial" w:cs="Arial"/>
                <w:sz w:val="24"/>
                <w:szCs w:val="24"/>
              </w:rPr>
              <w:t>sobre</w:t>
            </w:r>
            <w:proofErr w:type="gramEnd"/>
            <w:r w:rsidRPr="0047368B">
              <w:rPr>
                <w:rFonts w:ascii="Arial" w:hAnsi="Arial" w:cs="Arial"/>
                <w:sz w:val="24"/>
                <w:szCs w:val="24"/>
              </w:rPr>
              <w:t xml:space="preserve"> los estilos de vida de la gente de otras culturas, apoyándome en textos escritos y orales previamente estudiados.</w:t>
            </w: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955" w:rsidRPr="0047368B" w:rsidTr="007C15C6">
        <w:trPr>
          <w:trHeight w:val="2745"/>
        </w:trPr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USO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 xml:space="preserve">Estrategias como el parafraseo para compensar </w:t>
            </w:r>
            <w:proofErr w:type="spellStart"/>
            <w:r w:rsidRPr="0047368B">
              <w:rPr>
                <w:rFonts w:ascii="Arial" w:hAnsi="Arial" w:cs="Arial"/>
                <w:sz w:val="24"/>
                <w:szCs w:val="24"/>
              </w:rPr>
              <w:t>difi</w:t>
            </w:r>
            <w:proofErr w:type="spellEnd"/>
            <w:r w:rsidRPr="004736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368B">
              <w:rPr>
                <w:rFonts w:ascii="Arial" w:hAnsi="Arial" w:cs="Arial"/>
                <w:sz w:val="24"/>
                <w:szCs w:val="24"/>
              </w:rPr>
              <w:t>ultades</w:t>
            </w:r>
            <w:proofErr w:type="spellEnd"/>
            <w:r w:rsidRPr="0047368B">
              <w:rPr>
                <w:rFonts w:ascii="Arial" w:hAnsi="Arial" w:cs="Arial"/>
                <w:sz w:val="24"/>
                <w:szCs w:val="24"/>
              </w:rPr>
              <w:t xml:space="preserve"> en la comunicación.</w:t>
            </w: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 xml:space="preserve">Mis conocimientos previos para participar en una conversación. </w:t>
            </w:r>
          </w:p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368B">
              <w:rPr>
                <w:rFonts w:ascii="Arial" w:hAnsi="Arial" w:cs="Arial"/>
                <w:sz w:val="24"/>
                <w:szCs w:val="24"/>
              </w:rPr>
              <w:t>El  lenguaje funcional para discutir alternativas, hacer recomendaciones y negociar acuerdos en debates preparados con anterioridad.</w:t>
            </w:r>
          </w:p>
        </w:tc>
      </w:tr>
      <w:tr w:rsidR="00D00955" w:rsidRPr="0047368B" w:rsidTr="007C15C6">
        <w:trPr>
          <w:trHeight w:val="1483"/>
        </w:trPr>
        <w:tc>
          <w:tcPr>
            <w:tcW w:w="1986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  <w:r w:rsidRPr="0047368B">
              <w:rPr>
                <w:rFonts w:ascii="Arial" w:hAnsi="Arial" w:cs="Arial"/>
                <w:b/>
                <w:bCs/>
                <w:sz w:val="24"/>
                <w:szCs w:val="24"/>
              </w:rPr>
              <w:t>DESCRIBO</w:t>
            </w:r>
          </w:p>
        </w:tc>
        <w:tc>
          <w:tcPr>
            <w:tcW w:w="2551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368B"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 w:rsidRPr="0047368B">
              <w:rPr>
                <w:rFonts w:ascii="Arial" w:hAnsi="Arial" w:cs="Arial"/>
                <w:sz w:val="24"/>
                <w:szCs w:val="24"/>
              </w:rPr>
              <w:t xml:space="preserve"> forma oral mis ambiciones, sueños y esperanzas utilizando un lenguaje claro y sencillo.</w:t>
            </w:r>
          </w:p>
        </w:tc>
      </w:tr>
    </w:tbl>
    <w:p w:rsidR="00D00955" w:rsidRPr="0047368B" w:rsidRDefault="00D00955" w:rsidP="00D009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0955" w:rsidRDefault="00D00955" w:rsidP="00D0095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00955" w:rsidRDefault="00D00955" w:rsidP="00D0095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00955" w:rsidRDefault="00D00955" w:rsidP="00D0095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00955" w:rsidRDefault="00D00955" w:rsidP="00D0095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D652A">
        <w:rPr>
          <w:rFonts w:ascii="Arial" w:hAnsi="Arial" w:cs="Arial"/>
          <w:b/>
          <w:bCs/>
          <w:sz w:val="24"/>
          <w:szCs w:val="24"/>
        </w:rPr>
        <w:t>TAXONOMIA DE BLOOM</w:t>
      </w:r>
    </w:p>
    <w:tbl>
      <w:tblPr>
        <w:tblW w:w="0" w:type="auto"/>
        <w:tblLook w:val="0000"/>
      </w:tblPr>
      <w:tblGrid>
        <w:gridCol w:w="4382"/>
        <w:gridCol w:w="4382"/>
        <w:gridCol w:w="4381"/>
      </w:tblGrid>
      <w:tr w:rsidR="00D00955" w:rsidRPr="0047368B" w:rsidTr="007C15C6">
        <w:trPr>
          <w:trHeight w:val="620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00955" w:rsidRPr="0047368B" w:rsidRDefault="00D00955" w:rsidP="007C15C6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sz w:val="24"/>
                <w:szCs w:val="24"/>
              </w:rPr>
              <w:t xml:space="preserve">         CONCEPTUALES  SABER 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sz w:val="24"/>
                <w:szCs w:val="24"/>
              </w:rPr>
              <w:t xml:space="preserve">     PROCEDIMENTALES  HACER 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sz w:val="24"/>
                <w:szCs w:val="24"/>
              </w:rPr>
              <w:t xml:space="preserve">             </w:t>
            </w:r>
          </w:p>
          <w:p w:rsidR="00D00955" w:rsidRPr="0047368B" w:rsidRDefault="00D00955" w:rsidP="007C15C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7368B">
              <w:rPr>
                <w:rFonts w:ascii="Arial" w:hAnsi="Arial" w:cs="Arial"/>
                <w:b/>
                <w:sz w:val="24"/>
                <w:szCs w:val="24"/>
              </w:rPr>
              <w:t xml:space="preserve">            ACTITUDINALES SER </w:t>
            </w:r>
          </w:p>
        </w:tc>
      </w:tr>
      <w:tr w:rsidR="00D00955" w:rsidRPr="004A2EDD" w:rsidTr="007C15C6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ind w:firstLine="14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ENTIENDO:</w:t>
            </w:r>
          </w:p>
          <w:p w:rsidR="00D00955" w:rsidRPr="004A2EDD" w:rsidRDefault="00D00955" w:rsidP="00D00955">
            <w:pPr>
              <w:numPr>
                <w:ilvl w:val="0"/>
                <w:numId w:val="2"/>
              </w:numPr>
              <w:tabs>
                <w:tab w:val="num" w:pos="374"/>
              </w:tabs>
              <w:spacing w:after="0" w:line="240" w:lineRule="auto"/>
              <w:ind w:hanging="360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Instrucciones para ejecutar acciones cotidianas. 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UTILIZO:</w:t>
            </w:r>
          </w:p>
          <w:p w:rsidR="00D00955" w:rsidRPr="004A2EDD" w:rsidRDefault="00D00955" w:rsidP="007C15C6">
            <w:pPr>
              <w:tabs>
                <w:tab w:val="num" w:pos="29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Estrategias adecuadas al propósito y al tipo de texto (activación de conocimientos previos, apoyo en el lenguaje corporal y gestual, uso de imágenes) para comprender lo que escucho. </w:t>
            </w:r>
          </w:p>
          <w:p w:rsidR="00D00955" w:rsidRPr="004A2EDD" w:rsidRDefault="00D00955" w:rsidP="007C15C6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7C15C6">
            <w:pPr>
              <w:tabs>
                <w:tab w:val="num" w:pos="29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Las imágenes e información del contexto de habla para comprender mejor lo que escucho.</w:t>
            </w:r>
          </w:p>
          <w:p w:rsidR="00D00955" w:rsidRPr="004A2EDD" w:rsidRDefault="00D00955" w:rsidP="007C15C6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D00955" w:rsidRPr="004A2EDD" w:rsidRDefault="00D00955" w:rsidP="007C15C6">
            <w:pPr>
              <w:tabs>
                <w:tab w:val="num" w:pos="296"/>
              </w:tabs>
              <w:spacing w:after="0" w:line="240" w:lineRule="auto"/>
              <w:ind w:left="-64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Variedad de estrategias de comprensión de lectura adecuadas al propósito y al tipo de texto. </w:t>
            </w:r>
          </w:p>
          <w:p w:rsidR="00D00955" w:rsidRPr="004A2EDD" w:rsidRDefault="00D00955" w:rsidP="007C15C6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00955" w:rsidRPr="004A2EDD" w:rsidRDefault="00D00955" w:rsidP="007C15C6">
            <w:pPr>
              <w:tabs>
                <w:tab w:val="num" w:pos="296"/>
              </w:tabs>
              <w:spacing w:after="0" w:line="240" w:lineRule="auto"/>
              <w:ind w:left="-64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Un vocabulario apropiado para expresar mis ideas con claridad sobre temas del currículo y de mi interés.</w:t>
            </w:r>
          </w:p>
          <w:p w:rsidR="00D00955" w:rsidRPr="004A2EDD" w:rsidRDefault="00D00955" w:rsidP="007C15C6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D00955">
            <w:pPr>
              <w:numPr>
                <w:ilvl w:val="0"/>
                <w:numId w:val="1"/>
              </w:numPr>
              <w:tabs>
                <w:tab w:val="num" w:pos="296"/>
              </w:tabs>
              <w:spacing w:after="0" w:line="240" w:lineRule="auto"/>
              <w:ind w:left="-64" w:hanging="360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Elementos metalingüísticos como gestos y entonación para hacer más comprensible lo que digo. </w:t>
            </w:r>
          </w:p>
          <w:p w:rsidR="00D00955" w:rsidRPr="004A2EDD" w:rsidRDefault="00D00955" w:rsidP="00D00955">
            <w:pPr>
              <w:numPr>
                <w:ilvl w:val="0"/>
                <w:numId w:val="1"/>
              </w:numPr>
              <w:tabs>
                <w:tab w:val="num" w:pos="296"/>
              </w:tabs>
              <w:spacing w:after="0" w:line="240" w:lineRule="auto"/>
              <w:ind w:left="-64" w:hanging="360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D00955">
            <w:pPr>
              <w:numPr>
                <w:ilvl w:val="0"/>
                <w:numId w:val="1"/>
              </w:numPr>
              <w:tabs>
                <w:tab w:val="num" w:pos="296"/>
              </w:tabs>
              <w:spacing w:after="0" w:line="240" w:lineRule="auto"/>
              <w:ind w:left="-64" w:hanging="360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lastRenderedPageBreak/>
              <w:t xml:space="preserve">Una pronunciación inteligible para lograr una comunicación efectiva. </w:t>
            </w:r>
          </w:p>
          <w:p w:rsidR="00D00955" w:rsidRPr="004A2EDD" w:rsidRDefault="00D00955" w:rsidP="007C15C6">
            <w:pPr>
              <w:tabs>
                <w:tab w:val="num" w:pos="296"/>
              </w:tabs>
              <w:spacing w:after="0" w:line="240" w:lineRule="auto"/>
              <w:ind w:left="296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Estrategias que me permiten iniciar, mantener y cerrar una conversación sencilla sobre temas de mi interés, de una forma natural. 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lastRenderedPageBreak/>
              <w:t>MUESTRO:</w:t>
            </w:r>
          </w:p>
          <w:p w:rsidR="00D00955" w:rsidRPr="004A2EDD" w:rsidRDefault="00D00955" w:rsidP="00D00955">
            <w:pPr>
              <w:numPr>
                <w:ilvl w:val="0"/>
                <w:numId w:val="3"/>
              </w:numPr>
              <w:tabs>
                <w:tab w:val="num" w:pos="296"/>
              </w:tabs>
              <w:spacing w:after="0" w:line="240" w:lineRule="auto"/>
              <w:ind w:left="296" w:hanging="282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Una actitud respetuosa y tolerante cuando escucho a otros. </w:t>
            </w:r>
          </w:p>
        </w:tc>
      </w:tr>
      <w:tr w:rsidR="00D00955" w:rsidRPr="004A2EDD" w:rsidTr="007C15C6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ind w:firstLine="14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lastRenderedPageBreak/>
              <w:t>IDENTIFICO:</w:t>
            </w:r>
          </w:p>
          <w:p w:rsidR="00D00955" w:rsidRPr="004A2EDD" w:rsidRDefault="00D00955" w:rsidP="007C15C6">
            <w:pPr>
              <w:tabs>
                <w:tab w:val="num" w:pos="37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La idea principal de un texto oral cuando tengo conocimiento previo del tema. </w:t>
            </w:r>
          </w:p>
          <w:p w:rsidR="00D00955" w:rsidRPr="004A2EDD" w:rsidRDefault="00D00955" w:rsidP="007C15C6">
            <w:pPr>
              <w:tabs>
                <w:tab w:val="num" w:pos="37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7C15C6">
            <w:pPr>
              <w:tabs>
                <w:tab w:val="num" w:pos="37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Conectores en una situación de habla para comprender su sentido. </w:t>
            </w:r>
          </w:p>
          <w:p w:rsidR="00D00955" w:rsidRPr="004A2EDD" w:rsidRDefault="00D00955" w:rsidP="007C15C6">
            <w:pPr>
              <w:tabs>
                <w:tab w:val="num" w:pos="37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7C15C6">
            <w:pPr>
              <w:tabs>
                <w:tab w:val="num" w:pos="37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Personas, situaciones, lugares y el tema en conversaciones sencillas. </w:t>
            </w:r>
          </w:p>
          <w:p w:rsidR="00D00955" w:rsidRPr="004A2EDD" w:rsidRDefault="00D00955" w:rsidP="007C15C6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7C15C6">
            <w:pPr>
              <w:tabs>
                <w:tab w:val="num" w:pos="37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El propósito de un texto oral. </w:t>
            </w:r>
          </w:p>
          <w:p w:rsidR="00D00955" w:rsidRPr="004A2EDD" w:rsidRDefault="00D00955" w:rsidP="007C15C6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7C15C6">
            <w:pPr>
              <w:tabs>
                <w:tab w:val="num" w:pos="37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Palabras clave dentro del texto que me permiten comprender su sentido general. </w:t>
            </w:r>
          </w:p>
          <w:p w:rsidR="00D00955" w:rsidRPr="004A2EDD" w:rsidRDefault="00D00955" w:rsidP="007C15C6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D00955" w:rsidRPr="004A2EDD" w:rsidRDefault="00D00955" w:rsidP="007C15C6">
            <w:pPr>
              <w:tabs>
                <w:tab w:val="num" w:pos="37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El punto de vista del autor. </w:t>
            </w:r>
          </w:p>
          <w:p w:rsidR="00D00955" w:rsidRPr="004A2EDD" w:rsidRDefault="00D00955" w:rsidP="007C15C6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7C15C6">
            <w:pPr>
              <w:tabs>
                <w:tab w:val="num" w:pos="37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Los valores de otras culturas y eso me permite construir mi interpretación de </w:t>
            </w:r>
            <w:r w:rsidRPr="004A2EDD">
              <w:rPr>
                <w:rFonts w:ascii="Arial" w:hAnsi="Arial" w:cs="Arial"/>
                <w:sz w:val="24"/>
                <w:szCs w:val="24"/>
              </w:rPr>
              <w:lastRenderedPageBreak/>
              <w:t xml:space="preserve">su identidad. </w:t>
            </w:r>
          </w:p>
          <w:p w:rsidR="00D00955" w:rsidRPr="004A2EDD" w:rsidRDefault="00D00955" w:rsidP="007C15C6">
            <w:pPr>
              <w:tabs>
                <w:tab w:val="num" w:pos="374"/>
              </w:tabs>
              <w:spacing w:after="0" w:line="240" w:lineRule="auto"/>
              <w:ind w:left="374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En un texto los elementos que me permiten apreciar los valores de la cultura angloparlante. 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lastRenderedPageBreak/>
              <w:t>ESCRIBO:</w:t>
            </w:r>
          </w:p>
          <w:p w:rsidR="00D00955" w:rsidRPr="004A2EDD" w:rsidRDefault="00D00955" w:rsidP="007C15C6">
            <w:p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Diferentes tipos de textos de mediana longitud y con una estructura sencilla (cartas, notas, mensajes, correos electrónicos, etc.). </w:t>
            </w:r>
          </w:p>
          <w:p w:rsidR="00D00955" w:rsidRPr="004A2EDD" w:rsidRDefault="00D00955" w:rsidP="007C15C6">
            <w:p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7C15C6">
            <w:p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Resúmenes e informes que demuestran mi conocimiento sobre temas de otras disciplinas. </w:t>
            </w:r>
          </w:p>
          <w:p w:rsidR="00D00955" w:rsidRPr="004A2EDD" w:rsidRDefault="00D00955" w:rsidP="007C15C6">
            <w:p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7C15C6">
            <w:p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Textos de diferentes tipos teniendo en cuenta a mi posible lector. </w:t>
            </w:r>
          </w:p>
          <w:p w:rsidR="00D00955" w:rsidRPr="004A2EDD" w:rsidRDefault="00D00955" w:rsidP="007C15C6">
            <w:p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7C15C6">
            <w:p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Textos a través de los cuales explico mis preferencias, decisiones o actuaciones. </w:t>
            </w:r>
          </w:p>
          <w:p w:rsidR="00D00955" w:rsidRPr="004A2EDD" w:rsidRDefault="00D00955" w:rsidP="007C15C6">
            <w:p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Textos expositivos sobre temas de mi interés. 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VALORO:</w:t>
            </w:r>
          </w:p>
          <w:p w:rsidR="00D00955" w:rsidRPr="004A2EDD" w:rsidRDefault="00D00955" w:rsidP="007C15C6">
            <w:pPr>
              <w:tabs>
                <w:tab w:val="num" w:pos="37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La lectura como un medio para adquirir información de diferentes disciplinas que amplían mi conocimiento. </w:t>
            </w:r>
          </w:p>
          <w:p w:rsidR="00D00955" w:rsidRPr="004A2EDD" w:rsidRDefault="00D00955" w:rsidP="007C15C6">
            <w:pPr>
              <w:spacing w:after="0" w:line="240" w:lineRule="auto"/>
              <w:ind w:left="14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7C15C6">
            <w:pPr>
              <w:spacing w:after="0" w:line="240" w:lineRule="auto"/>
              <w:ind w:left="14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La escritura como un medio de expresión de mis ideas y pensamientos, quién soy y qué sé del mundo. </w:t>
            </w:r>
          </w:p>
        </w:tc>
      </w:tr>
      <w:tr w:rsidR="00D00955" w:rsidRPr="004A2EDD" w:rsidTr="007C15C6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lastRenderedPageBreak/>
              <w:t>COMPRENDO:</w:t>
            </w:r>
          </w:p>
          <w:p w:rsidR="00D00955" w:rsidRPr="004A2EDD" w:rsidRDefault="00D00955" w:rsidP="007C15C6">
            <w:pPr>
              <w:tabs>
                <w:tab w:val="num" w:pos="37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El sentido general del texto oral aunque no entienda todas sus palabras. </w:t>
            </w:r>
          </w:p>
          <w:p w:rsidR="00D00955" w:rsidRPr="004A2EDD" w:rsidRDefault="00D00955" w:rsidP="007C15C6">
            <w:pPr>
              <w:tabs>
                <w:tab w:val="num" w:pos="37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Variedad de textos informativos provenientes de diferentes fuentes. 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HAGO:</w:t>
            </w:r>
          </w:p>
          <w:p w:rsidR="00D00955" w:rsidRPr="004A2EDD" w:rsidRDefault="00D00955" w:rsidP="007C15C6">
            <w:p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Inferencias a partir de la información en un texto. </w:t>
            </w:r>
          </w:p>
          <w:p w:rsidR="00D00955" w:rsidRPr="004A2EDD" w:rsidRDefault="00D00955" w:rsidP="007C15C6">
            <w:p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Presentaciones orales sobre temas de mi interés y relacionados con el currículo escolar.  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ASUMO:</w:t>
            </w:r>
          </w:p>
          <w:p w:rsidR="00D00955" w:rsidRPr="004A2EDD" w:rsidRDefault="00D00955" w:rsidP="007C15C6">
            <w:p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Una posición crítica frente al punto de vista del autor. </w:t>
            </w:r>
          </w:p>
          <w:p w:rsidR="00D00955" w:rsidRPr="004A2EDD" w:rsidRDefault="00D00955" w:rsidP="007C15C6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Una actitud de escucha y de respeto frente a los mensajes expresados por los demás. </w:t>
            </w:r>
          </w:p>
        </w:tc>
      </w:tr>
      <w:tr w:rsidR="00D00955" w:rsidRPr="004A2EDD" w:rsidTr="007C15C6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ANALIZO:</w:t>
            </w:r>
          </w:p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Textos descriptivos, narrativos y argumentativos con el fin de comprender las ideas principales y específicas. 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ME APOYO:</w:t>
            </w:r>
          </w:p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En el lenguaje corporal y gestual del hablante para comprender mejor lo que dice. 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PARTICIPO</w:t>
            </w:r>
          </w:p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Espontáneamente en conversaciones sobre temas de mi interés utilizando un lenguaje claro y sencillo</w:t>
            </w:r>
          </w:p>
        </w:tc>
      </w:tr>
      <w:tr w:rsidR="00D00955" w:rsidRPr="004A2EDD" w:rsidTr="007C15C6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ESTRUCTURO:</w:t>
            </w:r>
          </w:p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Mis textos teniendo en cuenta elementos formales del lenguaje como la puntuación, la ortografía, la sintaxis, la coherencia y la cohesión. 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PLANEO, REVISO Y EDITO:</w:t>
            </w:r>
          </w:p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Mis escritos con la ayuda de mis compañeros y del profesor.  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MANIFIESTO:</w:t>
            </w:r>
          </w:p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Sentido de responsabilidad en el cumplimiento con los compromisos asignados.  </w:t>
            </w:r>
          </w:p>
        </w:tc>
      </w:tr>
      <w:tr w:rsidR="00D00955" w:rsidRPr="004A2EDD" w:rsidTr="007C15C6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NARRO</w:t>
            </w:r>
          </w:p>
          <w:p w:rsidR="00D00955" w:rsidRPr="004A2EDD" w:rsidRDefault="00D00955" w:rsidP="007C15C6">
            <w:p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En forma detallada experiencias, hechos o historias de mi interés y del interés de mi audiencia. 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ME INTERESO:</w:t>
            </w:r>
          </w:p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Por ampliar mis conocimientos frente a los temas planteados. </w:t>
            </w:r>
          </w:p>
        </w:tc>
      </w:tr>
      <w:tr w:rsidR="00D00955" w:rsidRPr="004A2EDD" w:rsidTr="007C15C6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PUEDO</w:t>
            </w:r>
          </w:p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Expresarme con la seguridad y </w:t>
            </w:r>
            <w:r w:rsidRPr="004A2EDD">
              <w:rPr>
                <w:rFonts w:ascii="Arial" w:hAnsi="Arial" w:cs="Arial"/>
                <w:sz w:val="24"/>
                <w:szCs w:val="24"/>
              </w:rPr>
              <w:lastRenderedPageBreak/>
              <w:t>confianza propias de mi personalidad.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lastRenderedPageBreak/>
              <w:t>ACEPTO:</w:t>
            </w:r>
          </w:p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Con agrado las sugerencias que me </w:t>
            </w:r>
            <w:r w:rsidRPr="004A2EDD">
              <w:rPr>
                <w:rFonts w:ascii="Arial" w:hAnsi="Arial" w:cs="Arial"/>
                <w:sz w:val="24"/>
                <w:szCs w:val="24"/>
              </w:rPr>
              <w:lastRenderedPageBreak/>
              <w:t xml:space="preserve">hacen para mejorar mi nivel de desempeño. </w:t>
            </w:r>
          </w:p>
        </w:tc>
      </w:tr>
      <w:tr w:rsidR="00D00955" w:rsidRPr="004A2EDD" w:rsidTr="007C15C6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SUSTENTO</w:t>
            </w:r>
          </w:p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Mis opiniones, planes y proyectos. 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955" w:rsidRPr="004A2EDD" w:rsidTr="007C15C6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USO</w:t>
            </w:r>
          </w:p>
          <w:p w:rsidR="00D00955" w:rsidRPr="004A2EDD" w:rsidRDefault="00D00955" w:rsidP="007C15C6">
            <w:p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Estrategias como el parafraseo para compensar dificultades en la comunicación. </w:t>
            </w:r>
          </w:p>
          <w:p w:rsidR="00D00955" w:rsidRPr="004A2EDD" w:rsidRDefault="00D00955" w:rsidP="007C15C6">
            <w:p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7C15C6">
            <w:p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D00955" w:rsidRPr="004A2EDD" w:rsidRDefault="00D00955" w:rsidP="00D009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Mis conocimientos previos para participar en una conversación. Lenguaje funcional para discutir alternativas, hacer recomendaciones y negociar acuerdos en debates preparados con anterioridad. 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955" w:rsidRPr="004A2EDD" w:rsidTr="007C15C6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OPINO</w:t>
            </w:r>
          </w:p>
          <w:p w:rsidR="00D00955" w:rsidRPr="004A2EDD" w:rsidRDefault="00D00955" w:rsidP="007C15C6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Sobre los estilos de vida de la gente de otras culturas, apoyándome en textos escritos y orales previamente estudiados. 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955" w:rsidRPr="004A2EDD" w:rsidTr="007C15C6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RESPONDO</w:t>
            </w:r>
          </w:p>
          <w:p w:rsidR="00D00955" w:rsidRPr="004A2EDD" w:rsidRDefault="00D00955" w:rsidP="007C15C6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Preguntas teniendo en cuenta a mi interlocutor y el contexto. 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955" w:rsidRPr="004A2EDD" w:rsidTr="007C15C6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DESCRIBO</w:t>
            </w:r>
          </w:p>
          <w:p w:rsidR="00D00955" w:rsidRPr="004A2EDD" w:rsidRDefault="00D00955" w:rsidP="007C15C6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En forma oral mis ambiciones, sueños y esperanzas utilizando un lenguaje claro y sencillo. 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955" w:rsidRPr="004A2EDD" w:rsidTr="007C15C6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>EXPRESO:</w:t>
            </w:r>
          </w:p>
          <w:p w:rsidR="00D00955" w:rsidRPr="004A2EDD" w:rsidRDefault="00D00955" w:rsidP="007C15C6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4A2EDD">
              <w:rPr>
                <w:rFonts w:ascii="Arial" w:hAnsi="Arial" w:cs="Arial"/>
                <w:sz w:val="24"/>
                <w:szCs w:val="24"/>
              </w:rPr>
              <w:t xml:space="preserve">Valores de mi cultura a través de los textos que escribo. 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955" w:rsidRPr="004A2EDD" w:rsidRDefault="00D00955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B48C5" w:rsidRPr="004A2EDD" w:rsidRDefault="002B48C5" w:rsidP="002B48C5">
      <w:pPr>
        <w:rPr>
          <w:rFonts w:ascii="Arial" w:hAnsi="Arial" w:cs="Arial"/>
          <w:sz w:val="24"/>
          <w:szCs w:val="24"/>
        </w:rPr>
      </w:pPr>
    </w:p>
    <w:p w:rsidR="00D00955" w:rsidRPr="004A2EDD" w:rsidRDefault="00D00955" w:rsidP="002B48C5">
      <w:pPr>
        <w:rPr>
          <w:rFonts w:ascii="Arial" w:hAnsi="Arial" w:cs="Arial"/>
          <w:sz w:val="24"/>
          <w:szCs w:val="24"/>
        </w:rPr>
      </w:pPr>
    </w:p>
    <w:sectPr w:rsidR="00D00955" w:rsidRPr="004A2EDD" w:rsidSect="004C542A">
      <w:headerReference w:type="default" r:id="rId8"/>
      <w:headerReference w:type="firs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16A" w:rsidRDefault="00C4516A" w:rsidP="004C542A">
      <w:pPr>
        <w:spacing w:after="0" w:line="240" w:lineRule="auto"/>
      </w:pPr>
      <w:r>
        <w:separator/>
      </w:r>
    </w:p>
  </w:endnote>
  <w:endnote w:type="continuationSeparator" w:id="0">
    <w:p w:rsidR="00C4516A" w:rsidRDefault="00C4516A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16A" w:rsidRDefault="00C4516A" w:rsidP="004C542A">
      <w:pPr>
        <w:spacing w:after="0" w:line="240" w:lineRule="auto"/>
      </w:pPr>
      <w:r>
        <w:separator/>
      </w:r>
    </w:p>
  </w:footnote>
  <w:footnote w:type="continuationSeparator" w:id="0">
    <w:p w:rsidR="00C4516A" w:rsidRDefault="00C4516A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8C5" w:rsidRDefault="00DE1AA5" w:rsidP="002B48C5">
    <w:pPr>
      <w:tabs>
        <w:tab w:val="center" w:pos="4419"/>
        <w:tab w:val="right" w:pos="8838"/>
      </w:tabs>
      <w:spacing w:after="0" w:line="240" w:lineRule="auto"/>
      <w:ind w:right="360"/>
      <w:jc w:val="center"/>
    </w:pPr>
    <w:sdt>
      <w:sdtPr>
        <w:id w:val="2957105"/>
        <w:docPartObj>
          <w:docPartGallery w:val="Page Numbers (Margins)"/>
          <w:docPartUnique/>
        </w:docPartObj>
      </w:sdtPr>
      <w:sdtContent>
        <w:r w:rsidRPr="00DE1AA5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4C542A" w:rsidRDefault="00DE1AA5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4C542A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4A2EDD" w:rsidRPr="004A2EDD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13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2B48C5" w:rsidRPr="002B48C5">
      <w:t xml:space="preserve"> </w:t>
    </w:r>
  </w:p>
  <w:sdt>
    <w:sdtPr>
      <w:id w:val="2957106"/>
      <w:docPartObj>
        <w:docPartGallery w:val="Page Numbers (Margins)"/>
        <w:docPartUnique/>
      </w:docPartObj>
    </w:sdtPr>
    <w:sdtContent>
      <w:p w:rsidR="002B48C5" w:rsidRDefault="00DE1AA5" w:rsidP="002B48C5">
        <w:pPr>
          <w:tabs>
            <w:tab w:val="center" w:pos="4419"/>
            <w:tab w:val="right" w:pos="8838"/>
          </w:tabs>
          <w:spacing w:after="0" w:line="240" w:lineRule="auto"/>
          <w:ind w:right="360"/>
          <w:jc w:val="center"/>
        </w:pPr>
        <w:r w:rsidRPr="00DE1AA5">
          <w:rPr>
            <w:rFonts w:asciiTheme="majorHAnsi" w:eastAsiaTheme="majorEastAsia" w:hAnsiTheme="majorHAnsi" w:cstheme="majorBidi"/>
            <w:noProof/>
            <w:sz w:val="28"/>
            <w:szCs w:val="28"/>
            <w:lang w:eastAsia="es-CO"/>
          </w:rPr>
          <w:pict>
            <v:oval id="Oval 1" o:spid="_x0000_s2051" style="position:absolute;left:0;text-align:left;margin-left:0;margin-top:0;width:37.6pt;height:37.6pt;z-index:251662336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0W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aSj0W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<v:shadow on="t" color="#243f60 [1604]" opacity=".5" offset="1pt"/>
              <v:textbox style="mso-next-textbox:#Oval 1" inset="0,,0">
                <w:txbxContent>
                  <w:p w:rsidR="002B48C5" w:rsidRDefault="00DE1AA5" w:rsidP="002B48C5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fldSimple w:instr=" PAGE    \* MERGEFORMAT ">
                      <w:r w:rsidR="004A2EDD" w:rsidRPr="004A2EDD">
                        <w:rPr>
                          <w:rStyle w:val="Nmerodepgina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t>13</w:t>
                      </w:r>
                    </w:fldSimple>
                  </w:p>
                </w:txbxContent>
              </v:textbox>
              <w10:wrap anchorx="margin" anchory="page"/>
            </v:oval>
          </w:pict>
        </w:r>
        <w:r w:rsidR="002B48C5" w:rsidRPr="003A50F4">
          <w:t xml:space="preserve"> </w:t>
        </w:r>
      </w:p>
      <w:sdt>
        <w:sdtPr>
          <w:id w:val="2957107"/>
          <w:docPartObj>
            <w:docPartGallery w:val="Page Numbers (Margins)"/>
            <w:docPartUnique/>
          </w:docPartObj>
        </w:sdtPr>
        <w:sdtContent>
          <w:p w:rsidR="002B48C5" w:rsidRPr="00BF443D" w:rsidRDefault="00DE1AA5" w:rsidP="002B48C5">
            <w:pPr>
              <w:tabs>
                <w:tab w:val="center" w:pos="4419"/>
                <w:tab w:val="right" w:pos="8838"/>
              </w:tabs>
              <w:spacing w:after="0" w:line="240" w:lineRule="auto"/>
              <w:ind w:right="360"/>
              <w:jc w:val="center"/>
              <w:rPr>
                <w:rFonts w:ascii="Arial" w:eastAsia="Calibri" w:hAnsi="Arial" w:cs="Arial"/>
                <w:b/>
              </w:rPr>
            </w:pPr>
            <w:r w:rsidRPr="00DE1AA5">
              <w:rPr>
                <w:rFonts w:asciiTheme="majorHAnsi" w:eastAsiaTheme="majorEastAsia" w:hAnsiTheme="majorHAnsi" w:cstheme="majorBidi"/>
                <w:noProof/>
                <w:sz w:val="28"/>
                <w:szCs w:val="28"/>
                <w:lang w:eastAsia="es-CO"/>
              </w:rPr>
              <w:pict>
                <v:oval id="_x0000_s2052" style="position:absolute;left:0;text-align:left;margin-left:0;margin-top:0;width:37.6pt;height:37.6pt;z-index:251663360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0W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aSj0W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    <v:shadow on="t" color="#243f60 [1604]" opacity=".5" offset="1pt"/>
                  <v:textbox style="mso-next-textbox:#_x0000_s2052" inset="0,,0">
                    <w:txbxContent>
                      <w:p w:rsidR="002B48C5" w:rsidRDefault="00DE1AA5" w:rsidP="002B48C5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 w:rsidRPr="00DE1AA5">
                          <w:fldChar w:fldCharType="begin"/>
                        </w:r>
                        <w:r w:rsidR="002B48C5">
                          <w:instrText xml:space="preserve"> PAGE    \* MERGEFORMAT </w:instrText>
                        </w:r>
                        <w:r w:rsidRPr="00DE1AA5">
                          <w:fldChar w:fldCharType="separate"/>
                        </w:r>
                        <w:r w:rsidR="004A2EDD" w:rsidRPr="004A2EDD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13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w:r>
            <w:r w:rsidR="002B48C5" w:rsidRPr="00BF443D">
              <w:rPr>
                <w:rFonts w:ascii="Arial" w:eastAsia="Calibri" w:hAnsi="Arial" w:cs="Arial"/>
                <w:b/>
                <w:noProof/>
                <w:lang w:val="es-ES" w:eastAsia="es-ES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700405</wp:posOffset>
                  </wp:positionH>
                  <wp:positionV relativeFrom="paragraph">
                    <wp:posOffset>-309880</wp:posOffset>
                  </wp:positionV>
                  <wp:extent cx="765810" cy="892810"/>
                  <wp:effectExtent l="19050" t="0" r="0" b="0"/>
                  <wp:wrapTight wrapText="bothSides">
                    <wp:wrapPolygon edited="0">
                      <wp:start x="-537" y="0"/>
                      <wp:lineTo x="-537" y="21201"/>
                      <wp:lineTo x="21493" y="21201"/>
                      <wp:lineTo x="21493" y="0"/>
                      <wp:lineTo x="-537" y="0"/>
                    </wp:wrapPolygon>
                  </wp:wrapTight>
                  <wp:docPr id="4" name="Imagen 1" descr="ESCUDO 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SCUDO 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892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B48C5" w:rsidRPr="00BF443D">
              <w:rPr>
                <w:rFonts w:ascii="Arial" w:eastAsia="Calibri" w:hAnsi="Arial" w:cs="Arial"/>
                <w:b/>
              </w:rPr>
              <w:t>INSTITUCION EDUCATIVA FE Y ALEGRIA AURES</w:t>
            </w:r>
          </w:p>
          <w:p w:rsidR="002B48C5" w:rsidRDefault="002B48C5" w:rsidP="002B48C5">
            <w:pPr>
              <w:pStyle w:val="Encabezado"/>
            </w:pPr>
            <w:r>
              <w:rPr>
                <w:rFonts w:ascii="Arial" w:eastAsia="Calibri" w:hAnsi="Arial" w:cs="Arial"/>
                <w:b/>
                <w:bCs/>
              </w:rPr>
              <w:t xml:space="preserve">                                                                 </w:t>
            </w:r>
            <w:r w:rsidRPr="00BF443D">
              <w:rPr>
                <w:rFonts w:ascii="Arial" w:eastAsia="Calibri" w:hAnsi="Arial" w:cs="Arial"/>
                <w:b/>
                <w:bCs/>
              </w:rPr>
              <w:t>“Educar para la vida con dulzura y firmeza</w:t>
            </w:r>
          </w:p>
          <w:p w:rsidR="002B48C5" w:rsidRDefault="00DE1AA5" w:rsidP="002B48C5">
            <w:pPr>
              <w:pStyle w:val="Encabezado"/>
            </w:pPr>
          </w:p>
        </w:sdtContent>
      </w:sdt>
      <w:p w:rsidR="002B48C5" w:rsidRDefault="00DE1AA5" w:rsidP="002B48C5">
        <w:pPr>
          <w:pStyle w:val="Encabezado"/>
        </w:pPr>
      </w:p>
    </w:sdtContent>
  </w:sdt>
  <w:p w:rsidR="004C542A" w:rsidRDefault="004C542A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7108"/>
      <w:docPartObj>
        <w:docPartGallery w:val="Page Numbers (Margins)"/>
        <w:docPartUnique/>
      </w:docPartObj>
    </w:sdtPr>
    <w:sdtContent>
      <w:p w:rsidR="002B48C5" w:rsidRDefault="00DE1AA5" w:rsidP="002B48C5">
        <w:pPr>
          <w:tabs>
            <w:tab w:val="center" w:pos="4419"/>
            <w:tab w:val="right" w:pos="8838"/>
          </w:tabs>
          <w:spacing w:after="0" w:line="240" w:lineRule="auto"/>
          <w:ind w:right="360"/>
          <w:jc w:val="center"/>
        </w:pPr>
        <w:r w:rsidRPr="00DE1AA5">
          <w:rPr>
            <w:rFonts w:asciiTheme="majorHAnsi" w:eastAsiaTheme="majorEastAsia" w:hAnsiTheme="majorHAnsi" w:cstheme="majorBidi"/>
            <w:noProof/>
            <w:sz w:val="28"/>
            <w:szCs w:val="28"/>
            <w:lang w:eastAsia="es-CO"/>
          </w:rPr>
          <w:pict>
            <v:oval id="_x0000_s2053" style="position:absolute;left:0;text-align:left;margin-left:0;margin-top:0;width:37.6pt;height:37.6pt;z-index:251666432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0W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aSj0W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<v:shadow on="t" color="#243f60 [1604]" opacity=".5" offset="1pt"/>
              <v:textbox style="mso-next-textbox:#_x0000_s2053" inset="0,,0">
                <w:txbxContent>
                  <w:p w:rsidR="002B48C5" w:rsidRDefault="00DE1AA5" w:rsidP="002B48C5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fldSimple w:instr=" PAGE    \* MERGEFORMAT ">
                      <w:r w:rsidR="004A2EDD" w:rsidRPr="004A2EDD">
                        <w:rPr>
                          <w:rStyle w:val="Nmerodepgina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oval>
          </w:pict>
        </w:r>
        <w:r w:rsidR="002B48C5" w:rsidRPr="003A50F4">
          <w:t xml:space="preserve"> </w:t>
        </w:r>
      </w:p>
      <w:sdt>
        <w:sdtPr>
          <w:id w:val="2957109"/>
          <w:docPartObj>
            <w:docPartGallery w:val="Page Numbers (Margins)"/>
            <w:docPartUnique/>
          </w:docPartObj>
        </w:sdtPr>
        <w:sdtContent>
          <w:p w:rsidR="002B48C5" w:rsidRPr="00BF443D" w:rsidRDefault="00DE1AA5" w:rsidP="002B48C5">
            <w:pPr>
              <w:tabs>
                <w:tab w:val="center" w:pos="4419"/>
                <w:tab w:val="right" w:pos="8838"/>
              </w:tabs>
              <w:spacing w:after="0" w:line="240" w:lineRule="auto"/>
              <w:ind w:right="360"/>
              <w:jc w:val="center"/>
              <w:rPr>
                <w:rFonts w:ascii="Arial" w:eastAsia="Calibri" w:hAnsi="Arial" w:cs="Arial"/>
                <w:b/>
              </w:rPr>
            </w:pPr>
            <w:r w:rsidRPr="00DE1AA5">
              <w:rPr>
                <w:rFonts w:asciiTheme="majorHAnsi" w:eastAsiaTheme="majorEastAsia" w:hAnsiTheme="majorHAnsi" w:cstheme="majorBidi"/>
                <w:noProof/>
                <w:sz w:val="28"/>
                <w:szCs w:val="28"/>
                <w:lang w:eastAsia="es-CO"/>
              </w:rPr>
              <w:pict>
                <v:oval id="_x0000_s2054" style="position:absolute;left:0;text-align:left;margin-left:0;margin-top:0;width:37.6pt;height:37.6pt;z-index:251667456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0W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aSj0W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    <v:shadow on="t" color="#243f60 [1604]" opacity=".5" offset="1pt"/>
                  <v:textbox style="mso-next-textbox:#_x0000_s2054" inset="0,,0">
                    <w:txbxContent>
                      <w:p w:rsidR="002B48C5" w:rsidRDefault="00DE1AA5" w:rsidP="002B48C5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 w:rsidRPr="00DE1AA5">
                          <w:fldChar w:fldCharType="begin"/>
                        </w:r>
                        <w:r w:rsidR="002B48C5">
                          <w:instrText xml:space="preserve"> PAGE    \* MERGEFORMAT </w:instrText>
                        </w:r>
                        <w:r w:rsidRPr="00DE1AA5">
                          <w:fldChar w:fldCharType="separate"/>
                        </w:r>
                        <w:r w:rsidR="004A2EDD" w:rsidRPr="004A2EDD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w:r>
            <w:r w:rsidR="002B48C5" w:rsidRPr="00BF443D">
              <w:rPr>
                <w:rFonts w:ascii="Arial" w:eastAsia="Calibri" w:hAnsi="Arial" w:cs="Arial"/>
                <w:b/>
                <w:noProof/>
                <w:lang w:val="es-ES" w:eastAsia="es-ES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700405</wp:posOffset>
                  </wp:positionH>
                  <wp:positionV relativeFrom="paragraph">
                    <wp:posOffset>-309880</wp:posOffset>
                  </wp:positionV>
                  <wp:extent cx="765810" cy="892810"/>
                  <wp:effectExtent l="19050" t="0" r="0" b="0"/>
                  <wp:wrapTight wrapText="bothSides">
                    <wp:wrapPolygon edited="0">
                      <wp:start x="-537" y="0"/>
                      <wp:lineTo x="-537" y="21201"/>
                      <wp:lineTo x="21493" y="21201"/>
                      <wp:lineTo x="21493" y="0"/>
                      <wp:lineTo x="-537" y="0"/>
                    </wp:wrapPolygon>
                  </wp:wrapTight>
                  <wp:docPr id="1" name="Imagen 1" descr="ESCUDO 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SCUDO 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892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B48C5" w:rsidRPr="00BF443D">
              <w:rPr>
                <w:rFonts w:ascii="Arial" w:eastAsia="Calibri" w:hAnsi="Arial" w:cs="Arial"/>
                <w:b/>
              </w:rPr>
              <w:t>INSTITUCION EDUCATIVA FE Y ALEGRIA AURES</w:t>
            </w:r>
          </w:p>
          <w:p w:rsidR="002B48C5" w:rsidRDefault="002B48C5" w:rsidP="002B48C5">
            <w:pPr>
              <w:pStyle w:val="Encabezado"/>
            </w:pPr>
            <w:r>
              <w:rPr>
                <w:rFonts w:ascii="Arial" w:eastAsia="Calibri" w:hAnsi="Arial" w:cs="Arial"/>
                <w:b/>
                <w:bCs/>
              </w:rPr>
              <w:t xml:space="preserve">                                                                 </w:t>
            </w:r>
            <w:r w:rsidRPr="00BF443D">
              <w:rPr>
                <w:rFonts w:ascii="Arial" w:eastAsia="Calibri" w:hAnsi="Arial" w:cs="Arial"/>
                <w:b/>
                <w:bCs/>
              </w:rPr>
              <w:t>“Educar para la vida con dulzura y firmeza</w:t>
            </w:r>
          </w:p>
          <w:p w:rsidR="002B48C5" w:rsidRDefault="00DE1AA5" w:rsidP="002B48C5">
            <w:pPr>
              <w:pStyle w:val="Encabezado"/>
            </w:pPr>
          </w:p>
        </w:sdtContent>
      </w:sdt>
      <w:p w:rsidR="002B48C5" w:rsidRDefault="00DE1AA5" w:rsidP="002B48C5">
        <w:pPr>
          <w:pStyle w:val="Encabezado"/>
        </w:pPr>
      </w:p>
    </w:sdtContent>
  </w:sdt>
  <w:p w:rsidR="002B48C5" w:rsidRDefault="002B48C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7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09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1814" w:firstLine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53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25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3974" w:firstLine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469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41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134" w:firstLine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00000002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426" w:hanging="34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46" w:hanging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66" w:hanging="34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586" w:hanging="34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06" w:hanging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26" w:hanging="34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46" w:hanging="34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66" w:hanging="16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74" w:hanging="1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34A8"/>
    <w:rsid w:val="001C1A64"/>
    <w:rsid w:val="002367E5"/>
    <w:rsid w:val="002B48C5"/>
    <w:rsid w:val="002E37EC"/>
    <w:rsid w:val="003E749E"/>
    <w:rsid w:val="00471D09"/>
    <w:rsid w:val="00485723"/>
    <w:rsid w:val="00485CB6"/>
    <w:rsid w:val="0049020A"/>
    <w:rsid w:val="004A2EDD"/>
    <w:rsid w:val="004C542A"/>
    <w:rsid w:val="00501BF3"/>
    <w:rsid w:val="006A14A7"/>
    <w:rsid w:val="006B2258"/>
    <w:rsid w:val="008361C4"/>
    <w:rsid w:val="009D1996"/>
    <w:rsid w:val="00B074C5"/>
    <w:rsid w:val="00BE5A38"/>
    <w:rsid w:val="00C4516A"/>
    <w:rsid w:val="00C70077"/>
    <w:rsid w:val="00CD0DD2"/>
    <w:rsid w:val="00D00955"/>
    <w:rsid w:val="00D52F45"/>
    <w:rsid w:val="00DE1AA5"/>
    <w:rsid w:val="00EF1E61"/>
    <w:rsid w:val="00F620D9"/>
    <w:rsid w:val="00FA2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1350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</vt:lpstr>
    </vt:vector>
  </TitlesOfParts>
  <Company>SECRETARIA DE EDUCACION</Company>
  <LinksUpToDate>false</LinksUpToDate>
  <CharactersWithSpaces>8762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</dc:title>
  <dc:subject>COMPONENTE COMUNICATIVO</dc:subject>
  <dc:creator>CICLO___5__</dc:creator>
  <cp:lastModifiedBy>Fe y Alegria A 2</cp:lastModifiedBy>
  <cp:revision>2</cp:revision>
  <dcterms:created xsi:type="dcterms:W3CDTF">2012-06-01T17:47:00Z</dcterms:created>
  <dcterms:modified xsi:type="dcterms:W3CDTF">2012-06-01T17:47:00Z</dcterms:modified>
</cp:coreProperties>
</file>